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FB79A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6253614A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</w:p>
    <w:p w14:paraId="33C845A0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523DAA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6B86FB3F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346198E6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1F337085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370644D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9C4AA79" w14:textId="77777777" w:rsidR="0069012D" w:rsidRDefault="00CF7A0E" w:rsidP="0049393F">
      <w:pPr>
        <w:ind w:right="5953"/>
        <w:rPr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25C52A2" w14:textId="77777777" w:rsidR="00A86553" w:rsidRDefault="00A86553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68CCCF41" w14:textId="098BC6F5" w:rsidR="006975BB" w:rsidRPr="000F08C1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1437CEA7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BFF8E92" w14:textId="3D14989B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 w:rsidR="00A86553">
        <w:rPr>
          <w:rFonts w:asciiTheme="minorHAnsi" w:hAnsiTheme="minorHAnsi" w:cstheme="minorHAnsi"/>
          <w:b/>
          <w:sz w:val="22"/>
          <w:szCs w:val="24"/>
        </w:rPr>
        <w:t>Pzp</w:t>
      </w:r>
      <w:proofErr w:type="spellEnd"/>
      <w:r w:rsidRPr="00CF7A0E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560D4FD4" w14:textId="77777777" w:rsidR="006975BB" w:rsidRPr="000F08C1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>DOTYCZĄCE SPEŁNIANIA WARUNKÓW UDZIAŁU W POSTĘPOWANIU</w:t>
      </w:r>
    </w:p>
    <w:p w14:paraId="7EF990F9" w14:textId="77777777" w:rsidR="00A86553" w:rsidRDefault="00A86553" w:rsidP="006975BB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57BC5B38" w14:textId="3ADB0272" w:rsidR="006975BB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01F25E2E" w14:textId="673FE9B8" w:rsidR="00362AF1" w:rsidRPr="00782CB5" w:rsidRDefault="000962CE" w:rsidP="00A553B1">
      <w:pPr>
        <w:spacing w:before="120" w:after="120"/>
        <w:jc w:val="center"/>
        <w:rPr>
          <w:rFonts w:ascii="Calibri" w:hAnsi="Calibri"/>
          <w:b/>
          <w:bCs/>
          <w:i/>
          <w:sz w:val="24"/>
          <w:szCs w:val="24"/>
        </w:rPr>
      </w:pPr>
      <w:bookmarkStart w:id="0" w:name="_Hlk192748898"/>
      <w:r>
        <w:rPr>
          <w:rFonts w:ascii="Calibri" w:hAnsi="Calibri"/>
          <w:b/>
          <w:bCs/>
          <w:iCs/>
          <w:sz w:val="28"/>
          <w:szCs w:val="28"/>
        </w:rPr>
        <w:t>Opracowanie dokumentacji projektowych dla rozbudowy, budowy i przebudowy ulic: Ołowianej, Kobaltowej i Srebrnej w Bydgoszczy</w:t>
      </w:r>
    </w:p>
    <w:bookmarkEnd w:id="0"/>
    <w:p w14:paraId="7371286E" w14:textId="77777777"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5728EFB5" w14:textId="77777777"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14:paraId="5880D462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14:paraId="5B92A059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6160A770" w14:textId="3F02520D" w:rsidR="006975BB" w:rsidRPr="00E01984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1984">
        <w:rPr>
          <w:rFonts w:asciiTheme="minorHAnsi" w:hAnsiTheme="minorHAnsi" w:cstheme="minorHAnsi"/>
          <w:sz w:val="22"/>
          <w:szCs w:val="22"/>
        </w:rPr>
        <w:t>Oświadczam, że spełniam warunki udziału w postępowaniu</w:t>
      </w:r>
      <w:r w:rsidR="00743127" w:rsidRPr="00E01984">
        <w:rPr>
          <w:rFonts w:asciiTheme="minorHAnsi" w:hAnsiTheme="minorHAnsi" w:cstheme="minorHAnsi"/>
          <w:sz w:val="22"/>
          <w:szCs w:val="22"/>
        </w:rPr>
        <w:t>,</w:t>
      </w:r>
      <w:r w:rsidRPr="00E01984">
        <w:rPr>
          <w:rFonts w:asciiTheme="minorHAnsi" w:hAnsiTheme="minorHAnsi" w:cstheme="minorHAnsi"/>
          <w:sz w:val="22"/>
          <w:szCs w:val="22"/>
        </w:rPr>
        <w:t xml:space="preserve"> określone przez Zamawiającego </w:t>
      </w:r>
      <w:r w:rsidR="00E01984" w:rsidRPr="00E01984">
        <w:rPr>
          <w:rFonts w:asciiTheme="minorHAnsi" w:hAnsiTheme="minorHAnsi" w:cstheme="minorHAnsi"/>
          <w:sz w:val="22"/>
          <w:szCs w:val="22"/>
        </w:rPr>
        <w:br/>
      </w:r>
      <w:r w:rsidRPr="00E34ECA">
        <w:rPr>
          <w:rFonts w:asciiTheme="minorHAnsi" w:hAnsiTheme="minorHAnsi" w:cstheme="minorHAnsi"/>
          <w:sz w:val="22"/>
          <w:szCs w:val="22"/>
        </w:rPr>
        <w:t>w </w:t>
      </w:r>
      <w:r w:rsidR="00174B97" w:rsidRPr="00E34ECA">
        <w:rPr>
          <w:rFonts w:asciiTheme="minorHAnsi" w:hAnsiTheme="minorHAnsi" w:cstheme="minorHAnsi"/>
          <w:sz w:val="22"/>
          <w:szCs w:val="22"/>
        </w:rPr>
        <w:t>pkt</w:t>
      </w:r>
      <w:r w:rsidRPr="00E34ECA">
        <w:rPr>
          <w:rFonts w:asciiTheme="minorHAnsi" w:hAnsiTheme="minorHAnsi" w:cstheme="minorHAnsi"/>
          <w:sz w:val="22"/>
          <w:szCs w:val="22"/>
        </w:rPr>
        <w:t xml:space="preserve"> </w:t>
      </w:r>
      <w:r w:rsidR="001F7C38" w:rsidRPr="00E34ECA">
        <w:rPr>
          <w:rFonts w:asciiTheme="minorHAnsi" w:hAnsiTheme="minorHAnsi" w:cstheme="minorHAnsi"/>
          <w:sz w:val="22"/>
          <w:szCs w:val="22"/>
        </w:rPr>
        <w:t>XVIII</w:t>
      </w:r>
      <w:r w:rsidR="00174B97" w:rsidRPr="00E34ECA">
        <w:rPr>
          <w:rFonts w:asciiTheme="minorHAnsi" w:hAnsiTheme="minorHAnsi" w:cstheme="minorHAnsi"/>
          <w:sz w:val="22"/>
          <w:szCs w:val="22"/>
        </w:rPr>
        <w:t>.</w:t>
      </w:r>
      <w:r w:rsidRPr="00E34ECA">
        <w:rPr>
          <w:rFonts w:asciiTheme="minorHAnsi" w:hAnsiTheme="minorHAnsi" w:cstheme="minorHAnsi"/>
          <w:sz w:val="22"/>
          <w:szCs w:val="22"/>
        </w:rPr>
        <w:t xml:space="preserve"> SWZ</w:t>
      </w:r>
      <w:r w:rsidR="00743127" w:rsidRPr="00E34ECA">
        <w:rPr>
          <w:rFonts w:asciiTheme="minorHAnsi" w:hAnsiTheme="minorHAnsi" w:cstheme="minorHAnsi"/>
          <w:sz w:val="22"/>
          <w:szCs w:val="22"/>
        </w:rPr>
        <w:t>.</w:t>
      </w:r>
      <w:r w:rsidRPr="00E01984">
        <w:rPr>
          <w:rFonts w:asciiTheme="minorHAnsi" w:hAnsiTheme="minorHAnsi" w:cstheme="minorHAnsi"/>
          <w:sz w:val="22"/>
          <w:szCs w:val="22"/>
        </w:rPr>
        <w:t xml:space="preserve"> </w:t>
      </w:r>
      <w:r w:rsidRPr="00E0198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231E7005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48D08FA8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W ZWIĄZKU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Z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 POLEGANIEM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NA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ZASOBACH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INNYCH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PODMIOTÓW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: </w:t>
      </w:r>
    </w:p>
    <w:p w14:paraId="0423FD2C" w14:textId="5DC94EAD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że w celu wykazania spełniania warunków udziału w postępowaniu, określonych przez </w:t>
      </w:r>
      <w:r w:rsidRPr="00E34ECA">
        <w:rPr>
          <w:rFonts w:asciiTheme="minorHAnsi" w:hAnsiTheme="minorHAnsi" w:cstheme="minorHAnsi"/>
          <w:sz w:val="22"/>
          <w:szCs w:val="21"/>
        </w:rPr>
        <w:t xml:space="preserve">Zamawiającego w </w:t>
      </w:r>
      <w:r w:rsidR="00174B97" w:rsidRPr="00E34ECA">
        <w:rPr>
          <w:rFonts w:asciiTheme="minorHAnsi" w:hAnsiTheme="minorHAnsi" w:cstheme="minorHAnsi"/>
          <w:sz w:val="22"/>
          <w:szCs w:val="21"/>
        </w:rPr>
        <w:t>pkt</w:t>
      </w:r>
      <w:r w:rsidR="001F7C38" w:rsidRPr="00E34ECA">
        <w:rPr>
          <w:rFonts w:asciiTheme="minorHAnsi" w:hAnsiTheme="minorHAnsi" w:cstheme="minorHAnsi"/>
          <w:sz w:val="22"/>
          <w:szCs w:val="21"/>
        </w:rPr>
        <w:t xml:space="preserve"> XVIII</w:t>
      </w:r>
      <w:r w:rsidR="00174B97" w:rsidRPr="00E34ECA">
        <w:rPr>
          <w:rFonts w:asciiTheme="minorHAnsi" w:hAnsiTheme="minorHAnsi" w:cstheme="minorHAnsi"/>
          <w:sz w:val="22"/>
          <w:szCs w:val="21"/>
        </w:rPr>
        <w:t>.</w:t>
      </w:r>
      <w:r w:rsidRPr="00E34ECA">
        <w:rPr>
          <w:rFonts w:asciiTheme="minorHAnsi" w:hAnsiTheme="minorHAnsi" w:cstheme="minorHAnsi"/>
          <w:sz w:val="22"/>
          <w:szCs w:val="21"/>
        </w:rPr>
        <w:t xml:space="preserve"> SWZ polegam na zasobach następującego/</w:t>
      </w:r>
      <w:proofErr w:type="spellStart"/>
      <w:r w:rsidRPr="00E34ECA">
        <w:rPr>
          <w:rFonts w:asciiTheme="minorHAnsi" w:hAnsiTheme="minorHAnsi" w:cstheme="minorHAnsi"/>
          <w:sz w:val="22"/>
          <w:szCs w:val="21"/>
        </w:rPr>
        <w:t>ych</w:t>
      </w:r>
      <w:proofErr w:type="spellEnd"/>
      <w:r w:rsidRPr="00E34ECA">
        <w:rPr>
          <w:rFonts w:asciiTheme="minorHAnsi" w:hAnsiTheme="minorHAnsi" w:cstheme="minorHAnsi"/>
          <w:sz w:val="22"/>
          <w:szCs w:val="21"/>
        </w:rPr>
        <w:t xml:space="preserve"> podmiotu/ów:</w:t>
      </w:r>
      <w:r w:rsidRPr="00CF7A0E">
        <w:rPr>
          <w:rFonts w:asciiTheme="minorHAnsi" w:hAnsiTheme="minorHAnsi" w:cstheme="minorHAnsi"/>
          <w:sz w:val="22"/>
          <w:szCs w:val="21"/>
        </w:rPr>
        <w:t xml:space="preserve"> </w:t>
      </w:r>
    </w:p>
    <w:p w14:paraId="6A1BC977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470CB844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62089327" w14:textId="38ABB060" w:rsidR="00743127" w:rsidRPr="00CF7A0E" w:rsidRDefault="006975BB" w:rsidP="00743127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..……………………………………………………………….………….……………………………………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  <w:r w:rsidR="00743127" w:rsidRPr="00CF7A0E">
        <w:rPr>
          <w:rFonts w:asciiTheme="minorHAnsi" w:hAnsiTheme="minorHAnsi" w:cstheme="minorHAnsi"/>
          <w:sz w:val="22"/>
          <w:szCs w:val="21"/>
        </w:rPr>
        <w:br/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>(wskazać podmiot (nazwę, adres, NIP, Regon nr KRS- o ile dotyczy)</w:t>
      </w:r>
      <w:r w:rsidR="00FF5DA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określić odpowiedni </w:t>
      </w:r>
      <w:r w:rsidR="00FF5DA8" w:rsidRPr="00E34ECA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obszar i </w:t>
      </w:r>
      <w:r w:rsidR="00743127" w:rsidRPr="00E34ECA">
        <w:rPr>
          <w:rFonts w:asciiTheme="minorHAnsi" w:hAnsiTheme="minorHAnsi" w:cstheme="minorHAnsi"/>
          <w:b/>
          <w:bCs/>
          <w:i/>
          <w:sz w:val="18"/>
          <w:szCs w:val="18"/>
        </w:rPr>
        <w:t>zakres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 dla wskazanego podmiotu). </w:t>
      </w:r>
    </w:p>
    <w:p w14:paraId="7E021DF3" w14:textId="77777777" w:rsidR="006975BB" w:rsidRPr="00CF7A0E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CF7A0E">
        <w:rPr>
          <w:rFonts w:asciiTheme="minorHAnsi" w:hAnsiTheme="minorHAnsi" w:cstheme="minorHAnsi"/>
          <w:sz w:val="22"/>
          <w:szCs w:val="22"/>
        </w:rPr>
        <w:t>.</w:t>
      </w:r>
    </w:p>
    <w:p w14:paraId="529462E2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21A25B4F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6C95AC0E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7295F63A" w14:textId="77777777" w:rsidR="00383FD8" w:rsidRPr="001F7C38" w:rsidRDefault="00743127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0E">
        <w:rPr>
          <w:rFonts w:asciiTheme="minorHAnsi" w:hAnsiTheme="minorHAnsi" w:cstheme="minorHAnsi"/>
          <w:b/>
          <w:sz w:val="22"/>
          <w:szCs w:val="22"/>
        </w:rPr>
        <w:t>i d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ołącz</w:t>
      </w:r>
      <w:r w:rsidRPr="00CF7A0E">
        <w:rPr>
          <w:rFonts w:asciiTheme="minorHAnsi" w:hAnsiTheme="minorHAnsi" w:cstheme="minorHAnsi"/>
          <w:b/>
          <w:sz w:val="22"/>
          <w:szCs w:val="22"/>
        </w:rPr>
        <w:t xml:space="preserve">am 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zobowiązanie</w:t>
      </w:r>
      <w:r w:rsidRPr="00CF7A0E">
        <w:rPr>
          <w:rFonts w:asciiTheme="minorHAnsi" w:hAnsiTheme="minorHAnsi" w:cstheme="minorHAnsi"/>
          <w:b/>
          <w:sz w:val="22"/>
          <w:szCs w:val="22"/>
        </w:rPr>
        <w:t>/a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podmiot</w:t>
      </w:r>
      <w:r w:rsidRPr="00CF7A0E">
        <w:rPr>
          <w:rFonts w:asciiTheme="minorHAnsi" w:hAnsiTheme="minorHAnsi" w:cstheme="minorHAnsi"/>
          <w:b/>
          <w:sz w:val="22"/>
          <w:szCs w:val="22"/>
        </w:rPr>
        <w:t>u/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ów na zasoby któr</w:t>
      </w:r>
      <w:r w:rsidRPr="00CF7A0E">
        <w:rPr>
          <w:rFonts w:asciiTheme="minorHAnsi" w:hAnsiTheme="minorHAnsi" w:cstheme="minorHAnsi"/>
          <w:b/>
          <w:sz w:val="22"/>
          <w:szCs w:val="22"/>
        </w:rPr>
        <w:t>ego/</w:t>
      </w:r>
      <w:proofErr w:type="spellStart"/>
      <w:r w:rsidR="006975BB" w:rsidRPr="00CF7A0E">
        <w:rPr>
          <w:rFonts w:asciiTheme="minorHAnsi" w:hAnsiTheme="minorHAnsi" w:cstheme="minorHAnsi"/>
          <w:b/>
          <w:sz w:val="22"/>
          <w:szCs w:val="22"/>
        </w:rPr>
        <w:t>ych</w:t>
      </w:r>
      <w:proofErr w:type="spellEnd"/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powołuje się przy spełnianiu warunków udziału w postępowaniu</w:t>
      </w:r>
      <w:r w:rsidRPr="00CF7A0E">
        <w:rPr>
          <w:rFonts w:asciiTheme="minorHAnsi" w:hAnsiTheme="minorHAnsi" w:cstheme="minorHAnsi"/>
          <w:b/>
          <w:sz w:val="22"/>
          <w:szCs w:val="22"/>
        </w:rPr>
        <w:t>.</w:t>
      </w:r>
    </w:p>
    <w:p w14:paraId="7E13F605" w14:textId="5924CF7A" w:rsidR="004C6762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14:paraId="743851A3" w14:textId="77777777" w:rsidR="005E471E" w:rsidRPr="00743127" w:rsidRDefault="005E471E" w:rsidP="006975BB">
      <w:pPr>
        <w:spacing w:line="360" w:lineRule="auto"/>
        <w:jc w:val="both"/>
        <w:rPr>
          <w:i/>
          <w:sz w:val="16"/>
          <w:szCs w:val="16"/>
        </w:rPr>
      </w:pPr>
    </w:p>
    <w:p w14:paraId="5ED20DD5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lastRenderedPageBreak/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14:paraId="61BC22B1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3B699380" w14:textId="77777777"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następujące zakresy zamówienia następującym podwykonawcom:  </w:t>
      </w:r>
    </w:p>
    <w:p w14:paraId="5C4C5749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14:paraId="77BD77CA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3AA96C48" w14:textId="77777777"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14:paraId="10ABCF37" w14:textId="77777777"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14:paraId="2A392847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14:paraId="6DCB0794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0EEA62A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7E695439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29D10D0A" w14:textId="34DAA4C7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F02F93" w14:textId="135DE69C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497BC" w14:textId="723A7286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7487691" w14:textId="41F96421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831C75" w14:textId="1BE77F82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137140" w14:textId="53EC619E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E69BB2C" w14:textId="293E597B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FB9CFF" w14:textId="77777777" w:rsidR="00E34ECA" w:rsidRPr="00661C21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44D3D4" w14:textId="604784FB" w:rsidR="00FF5DA8" w:rsidRPr="000F08C1" w:rsidRDefault="00FF5DA8" w:rsidP="00FF5DA8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0F08C1">
        <w:rPr>
          <w:i/>
        </w:rPr>
        <w:t>Oświadczenie należy złożyć</w:t>
      </w:r>
      <w:r>
        <w:rPr>
          <w:i/>
        </w:rPr>
        <w:t xml:space="preserve"> razem z ofertą</w:t>
      </w:r>
      <w:r w:rsidRPr="000F08C1">
        <w:rPr>
          <w:i/>
        </w:rPr>
        <w:t xml:space="preserve"> </w:t>
      </w:r>
    </w:p>
    <w:p w14:paraId="66792210" w14:textId="77777777" w:rsidR="00095C4E" w:rsidRPr="000F08C1" w:rsidRDefault="0081432D" w:rsidP="000F08C1">
      <w:pPr>
        <w:spacing w:after="120"/>
        <w:jc w:val="both"/>
        <w:rPr>
          <w:i/>
        </w:rPr>
      </w:pPr>
      <w:r w:rsidRPr="000F08C1">
        <w:rPr>
          <w:i/>
        </w:rPr>
        <w:t>Oświadczenie</w:t>
      </w:r>
      <w:r w:rsidR="00095C4E" w:rsidRPr="000F08C1">
        <w:rPr>
          <w:i/>
        </w:rPr>
        <w:t xml:space="preserve"> składa każdy z wykonawców wspólnie ubiegających się o udz</w:t>
      </w:r>
      <w:r w:rsidRPr="000F08C1">
        <w:rPr>
          <w:i/>
        </w:rPr>
        <w:t>ielenie zamówienia</w:t>
      </w:r>
      <w:r w:rsidR="00095C4E" w:rsidRPr="000F08C1">
        <w:rPr>
          <w:i/>
        </w:rPr>
        <w:t>.</w:t>
      </w:r>
    </w:p>
    <w:p w14:paraId="501CB3A7" w14:textId="77777777" w:rsidR="0064369E" w:rsidRPr="00362AF1" w:rsidRDefault="0064369E" w:rsidP="000F08C1">
      <w:pPr>
        <w:spacing w:after="120"/>
        <w:jc w:val="both"/>
        <w:rPr>
          <w:i/>
          <w:color w:val="FF0000"/>
        </w:rPr>
      </w:pPr>
      <w:r w:rsidRPr="00362A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7824E076" w14:textId="77777777" w:rsidR="00095C4E" w:rsidRPr="006975BB" w:rsidRDefault="00095C4E" w:rsidP="00095C4E">
      <w:pPr>
        <w:jc w:val="both"/>
        <w:rPr>
          <w:i/>
        </w:rPr>
      </w:pPr>
    </w:p>
    <w:sectPr w:rsidR="00095C4E" w:rsidRPr="006975BB" w:rsidSect="00586CE4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2CDD5" w14:textId="77777777" w:rsidR="00AF2B91" w:rsidRDefault="00AF2B91">
      <w:r>
        <w:separator/>
      </w:r>
    </w:p>
  </w:endnote>
  <w:endnote w:type="continuationSeparator" w:id="0">
    <w:p w14:paraId="2ACFE873" w14:textId="77777777" w:rsidR="00AF2B91" w:rsidRDefault="00AF2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6C7C8" w14:textId="77777777" w:rsidR="00AF2B91" w:rsidRDefault="00AF2B91">
      <w:r>
        <w:separator/>
      </w:r>
    </w:p>
  </w:footnote>
  <w:footnote w:type="continuationSeparator" w:id="0">
    <w:p w14:paraId="6D39B17E" w14:textId="77777777" w:rsidR="00AF2B91" w:rsidRDefault="00AF2B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A76E5" w14:textId="20507111" w:rsidR="006F5D8C" w:rsidRPr="004C6762" w:rsidRDefault="00C36CCF" w:rsidP="0086658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497"/>
      </w:tabs>
      <w:spacing w:after="60"/>
      <w:rPr>
        <w:rFonts w:ascii="Calibri" w:hAnsi="Calibri"/>
        <w:sz w:val="18"/>
      </w:rPr>
    </w:pPr>
    <w:bookmarkStart w:id="1" w:name="_Hlk192748942"/>
    <w:bookmarkStart w:id="2" w:name="_Hlk192748943"/>
    <w:bookmarkStart w:id="3" w:name="_Hlk192748944"/>
    <w:bookmarkStart w:id="4" w:name="_Hlk192748945"/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5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 w:rsidR="000962CE">
      <w:rPr>
        <w:rFonts w:ascii="Calibri" w:hAnsi="Calibri"/>
        <w:b/>
        <w:bCs/>
        <w:sz w:val="24"/>
        <w:szCs w:val="24"/>
      </w:rPr>
      <w:t>49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5"/>
    <w:r>
      <w:rPr>
        <w:rFonts w:ascii="Calibri" w:hAnsi="Calibri"/>
        <w:b/>
        <w:bCs/>
        <w:sz w:val="24"/>
        <w:szCs w:val="24"/>
      </w:rPr>
      <w:t>5</w:t>
    </w:r>
    <w:r w:rsidR="0015767B">
      <w:rPr>
        <w:rFonts w:ascii="Calibri" w:hAnsi="Calibri"/>
        <w:b/>
        <w:bCs/>
        <w:sz w:val="24"/>
        <w:szCs w:val="24"/>
      </w:rPr>
      <w:t xml:space="preserve">    </w:t>
    </w:r>
    <w:r w:rsidR="004C6762" w:rsidRPr="004C6762">
      <w:rPr>
        <w:rFonts w:ascii="Calibri" w:hAnsi="Calibri"/>
        <w:i/>
        <w:sz w:val="18"/>
      </w:rPr>
      <w:t xml:space="preserve">wzór oświadczenia o spełnianiu warunków udziału w postępowaniu załącznik Nr </w:t>
    </w:r>
    <w:r w:rsidR="000962CE">
      <w:rPr>
        <w:rFonts w:ascii="Calibri" w:hAnsi="Calibri"/>
        <w:i/>
        <w:sz w:val="18"/>
      </w:rPr>
      <w:t>4</w:t>
    </w:r>
    <w:r w:rsidR="00D12FB6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>do SWZ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73149372">
    <w:abstractNumId w:val="11"/>
  </w:num>
  <w:num w:numId="2" w16cid:durableId="811093549">
    <w:abstractNumId w:val="0"/>
  </w:num>
  <w:num w:numId="3" w16cid:durableId="1807623029">
    <w:abstractNumId w:val="13"/>
  </w:num>
  <w:num w:numId="4" w16cid:durableId="726302035">
    <w:abstractNumId w:val="15"/>
  </w:num>
  <w:num w:numId="5" w16cid:durableId="194082233">
    <w:abstractNumId w:val="9"/>
  </w:num>
  <w:num w:numId="6" w16cid:durableId="444036964">
    <w:abstractNumId w:val="17"/>
  </w:num>
  <w:num w:numId="7" w16cid:durableId="1429081646">
    <w:abstractNumId w:val="25"/>
  </w:num>
  <w:num w:numId="8" w16cid:durableId="1838619406">
    <w:abstractNumId w:val="18"/>
  </w:num>
  <w:num w:numId="9" w16cid:durableId="1319110742">
    <w:abstractNumId w:val="14"/>
  </w:num>
  <w:num w:numId="10" w16cid:durableId="2139250811">
    <w:abstractNumId w:val="22"/>
  </w:num>
  <w:num w:numId="11" w16cid:durableId="1163929558">
    <w:abstractNumId w:val="12"/>
  </w:num>
  <w:num w:numId="12" w16cid:durableId="1303001911">
    <w:abstractNumId w:val="20"/>
  </w:num>
  <w:num w:numId="13" w16cid:durableId="851266589">
    <w:abstractNumId w:val="23"/>
  </w:num>
  <w:num w:numId="14" w16cid:durableId="320473731">
    <w:abstractNumId w:val="7"/>
  </w:num>
  <w:num w:numId="15" w16cid:durableId="1553691296">
    <w:abstractNumId w:val="21"/>
  </w:num>
  <w:num w:numId="16" w16cid:durableId="493035418">
    <w:abstractNumId w:val="16"/>
  </w:num>
  <w:num w:numId="17" w16cid:durableId="1392003509">
    <w:abstractNumId w:val="24"/>
  </w:num>
  <w:num w:numId="18" w16cid:durableId="69731319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38A"/>
    <w:rsid w:val="00061C0A"/>
    <w:rsid w:val="00067A1A"/>
    <w:rsid w:val="00070B20"/>
    <w:rsid w:val="0007138A"/>
    <w:rsid w:val="000713FA"/>
    <w:rsid w:val="00073A74"/>
    <w:rsid w:val="0008310C"/>
    <w:rsid w:val="00084D7A"/>
    <w:rsid w:val="0008774C"/>
    <w:rsid w:val="00095C4E"/>
    <w:rsid w:val="000962CE"/>
    <w:rsid w:val="00096C53"/>
    <w:rsid w:val="000A200E"/>
    <w:rsid w:val="000A3F17"/>
    <w:rsid w:val="000A7269"/>
    <w:rsid w:val="000A7CA2"/>
    <w:rsid w:val="000B1C2F"/>
    <w:rsid w:val="000B5502"/>
    <w:rsid w:val="000B7D41"/>
    <w:rsid w:val="000C085D"/>
    <w:rsid w:val="000C1B40"/>
    <w:rsid w:val="000C5C36"/>
    <w:rsid w:val="000C7AD3"/>
    <w:rsid w:val="000D2872"/>
    <w:rsid w:val="000D33C3"/>
    <w:rsid w:val="000D5F81"/>
    <w:rsid w:val="000E3136"/>
    <w:rsid w:val="000E515C"/>
    <w:rsid w:val="000E5AE8"/>
    <w:rsid w:val="000F08C1"/>
    <w:rsid w:val="000F1648"/>
    <w:rsid w:val="000F2254"/>
    <w:rsid w:val="000F5667"/>
    <w:rsid w:val="000F59A7"/>
    <w:rsid w:val="000F7AAB"/>
    <w:rsid w:val="001034DE"/>
    <w:rsid w:val="0011307E"/>
    <w:rsid w:val="0012267B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67B"/>
    <w:rsid w:val="001603DF"/>
    <w:rsid w:val="00161E5F"/>
    <w:rsid w:val="0016547A"/>
    <w:rsid w:val="0016589F"/>
    <w:rsid w:val="001708A9"/>
    <w:rsid w:val="00170E24"/>
    <w:rsid w:val="001727F1"/>
    <w:rsid w:val="00173F93"/>
    <w:rsid w:val="00174B97"/>
    <w:rsid w:val="001760B5"/>
    <w:rsid w:val="00176F24"/>
    <w:rsid w:val="001851EC"/>
    <w:rsid w:val="00186AAD"/>
    <w:rsid w:val="00187173"/>
    <w:rsid w:val="0019156A"/>
    <w:rsid w:val="0019472C"/>
    <w:rsid w:val="00194BBE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1F2516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10F"/>
    <w:rsid w:val="0021640E"/>
    <w:rsid w:val="0022700A"/>
    <w:rsid w:val="00227A74"/>
    <w:rsid w:val="00231556"/>
    <w:rsid w:val="00241B66"/>
    <w:rsid w:val="00242F30"/>
    <w:rsid w:val="002435EA"/>
    <w:rsid w:val="002438D9"/>
    <w:rsid w:val="00263BF1"/>
    <w:rsid w:val="00267F56"/>
    <w:rsid w:val="002710BD"/>
    <w:rsid w:val="00271FBD"/>
    <w:rsid w:val="0027242C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B7F60"/>
    <w:rsid w:val="002C04CB"/>
    <w:rsid w:val="002C1036"/>
    <w:rsid w:val="002C1345"/>
    <w:rsid w:val="002C21F6"/>
    <w:rsid w:val="002C2B5A"/>
    <w:rsid w:val="002C6F80"/>
    <w:rsid w:val="002C72A5"/>
    <w:rsid w:val="002D7DBD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36C9"/>
    <w:rsid w:val="0034503D"/>
    <w:rsid w:val="00350AB6"/>
    <w:rsid w:val="0035563B"/>
    <w:rsid w:val="00355931"/>
    <w:rsid w:val="003559B8"/>
    <w:rsid w:val="00356868"/>
    <w:rsid w:val="00356F49"/>
    <w:rsid w:val="00362AF1"/>
    <w:rsid w:val="00366BA2"/>
    <w:rsid w:val="00370785"/>
    <w:rsid w:val="003710B2"/>
    <w:rsid w:val="00371E9D"/>
    <w:rsid w:val="003751D5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8D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4799"/>
    <w:rsid w:val="003E3FAC"/>
    <w:rsid w:val="003F2EA6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89C"/>
    <w:rsid w:val="004A4BD5"/>
    <w:rsid w:val="004C1452"/>
    <w:rsid w:val="004C4734"/>
    <w:rsid w:val="004C521E"/>
    <w:rsid w:val="004C6762"/>
    <w:rsid w:val="004D09F3"/>
    <w:rsid w:val="004D12D8"/>
    <w:rsid w:val="004D201B"/>
    <w:rsid w:val="004D792C"/>
    <w:rsid w:val="004E73F6"/>
    <w:rsid w:val="004F1852"/>
    <w:rsid w:val="004F51A8"/>
    <w:rsid w:val="004F692B"/>
    <w:rsid w:val="00500E41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4107"/>
    <w:rsid w:val="00540A66"/>
    <w:rsid w:val="005425F0"/>
    <w:rsid w:val="005465A0"/>
    <w:rsid w:val="005618D5"/>
    <w:rsid w:val="0056532A"/>
    <w:rsid w:val="00572A61"/>
    <w:rsid w:val="00573160"/>
    <w:rsid w:val="005745CC"/>
    <w:rsid w:val="00574A04"/>
    <w:rsid w:val="00583005"/>
    <w:rsid w:val="0058311A"/>
    <w:rsid w:val="005867B1"/>
    <w:rsid w:val="00586CE4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471E"/>
    <w:rsid w:val="005E5FA2"/>
    <w:rsid w:val="005E71B5"/>
    <w:rsid w:val="005E72A8"/>
    <w:rsid w:val="005F4C1D"/>
    <w:rsid w:val="005F5B09"/>
    <w:rsid w:val="005F61C8"/>
    <w:rsid w:val="005F7065"/>
    <w:rsid w:val="0060067C"/>
    <w:rsid w:val="006071BF"/>
    <w:rsid w:val="00620084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4EEF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C63E5"/>
    <w:rsid w:val="006D1D88"/>
    <w:rsid w:val="006D2D90"/>
    <w:rsid w:val="006D4D1F"/>
    <w:rsid w:val="006D75BF"/>
    <w:rsid w:val="006D76F2"/>
    <w:rsid w:val="006E0763"/>
    <w:rsid w:val="006F2D4B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CB5"/>
    <w:rsid w:val="00782EBE"/>
    <w:rsid w:val="0078557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D6018"/>
    <w:rsid w:val="007E2426"/>
    <w:rsid w:val="007E433C"/>
    <w:rsid w:val="007E525F"/>
    <w:rsid w:val="007F0764"/>
    <w:rsid w:val="007F0C36"/>
    <w:rsid w:val="007F237D"/>
    <w:rsid w:val="007F275A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2706E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2E89"/>
    <w:rsid w:val="0086489A"/>
    <w:rsid w:val="008649AF"/>
    <w:rsid w:val="0086658E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59A3"/>
    <w:rsid w:val="008F0244"/>
    <w:rsid w:val="008F1C36"/>
    <w:rsid w:val="008F2E1E"/>
    <w:rsid w:val="008F33AA"/>
    <w:rsid w:val="008F3EB1"/>
    <w:rsid w:val="008F5C72"/>
    <w:rsid w:val="00907CDA"/>
    <w:rsid w:val="00910BDF"/>
    <w:rsid w:val="00922E4E"/>
    <w:rsid w:val="00923E48"/>
    <w:rsid w:val="00927127"/>
    <w:rsid w:val="009356DC"/>
    <w:rsid w:val="00936DD5"/>
    <w:rsid w:val="0094502F"/>
    <w:rsid w:val="00946C6B"/>
    <w:rsid w:val="00947EFB"/>
    <w:rsid w:val="00953188"/>
    <w:rsid w:val="00954564"/>
    <w:rsid w:val="00961EE5"/>
    <w:rsid w:val="00967690"/>
    <w:rsid w:val="00970DEF"/>
    <w:rsid w:val="00971A58"/>
    <w:rsid w:val="00986F7A"/>
    <w:rsid w:val="0099044D"/>
    <w:rsid w:val="00990D02"/>
    <w:rsid w:val="0099477F"/>
    <w:rsid w:val="009A2CE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E08F9"/>
    <w:rsid w:val="009E2BC3"/>
    <w:rsid w:val="009E518F"/>
    <w:rsid w:val="009F4EFC"/>
    <w:rsid w:val="009F50B0"/>
    <w:rsid w:val="009F65E3"/>
    <w:rsid w:val="00A06CFA"/>
    <w:rsid w:val="00A13009"/>
    <w:rsid w:val="00A13156"/>
    <w:rsid w:val="00A13616"/>
    <w:rsid w:val="00A2049D"/>
    <w:rsid w:val="00A26D37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53B1"/>
    <w:rsid w:val="00A568BF"/>
    <w:rsid w:val="00A63983"/>
    <w:rsid w:val="00A64748"/>
    <w:rsid w:val="00A71867"/>
    <w:rsid w:val="00A73767"/>
    <w:rsid w:val="00A7598F"/>
    <w:rsid w:val="00A760BC"/>
    <w:rsid w:val="00A85E4F"/>
    <w:rsid w:val="00A86553"/>
    <w:rsid w:val="00A86B23"/>
    <w:rsid w:val="00A91052"/>
    <w:rsid w:val="00A9255C"/>
    <w:rsid w:val="00A952F0"/>
    <w:rsid w:val="00A95667"/>
    <w:rsid w:val="00AA14C7"/>
    <w:rsid w:val="00AA22A6"/>
    <w:rsid w:val="00AA2B65"/>
    <w:rsid w:val="00AB29F5"/>
    <w:rsid w:val="00AB5E1E"/>
    <w:rsid w:val="00AB7C31"/>
    <w:rsid w:val="00AB7C3D"/>
    <w:rsid w:val="00AC05AC"/>
    <w:rsid w:val="00AC0EDD"/>
    <w:rsid w:val="00AC15F1"/>
    <w:rsid w:val="00AC21B4"/>
    <w:rsid w:val="00AD350D"/>
    <w:rsid w:val="00AD444C"/>
    <w:rsid w:val="00AE03A7"/>
    <w:rsid w:val="00AE5EE7"/>
    <w:rsid w:val="00AE646E"/>
    <w:rsid w:val="00AE68F0"/>
    <w:rsid w:val="00AF2B91"/>
    <w:rsid w:val="00AF2DFA"/>
    <w:rsid w:val="00AF49DD"/>
    <w:rsid w:val="00AF4DC0"/>
    <w:rsid w:val="00B000A8"/>
    <w:rsid w:val="00B00990"/>
    <w:rsid w:val="00B0129D"/>
    <w:rsid w:val="00B026FF"/>
    <w:rsid w:val="00B11337"/>
    <w:rsid w:val="00B15A8B"/>
    <w:rsid w:val="00B1690E"/>
    <w:rsid w:val="00B20228"/>
    <w:rsid w:val="00B305CE"/>
    <w:rsid w:val="00B32057"/>
    <w:rsid w:val="00B321D0"/>
    <w:rsid w:val="00B34D28"/>
    <w:rsid w:val="00B374AB"/>
    <w:rsid w:val="00B41ED2"/>
    <w:rsid w:val="00B42068"/>
    <w:rsid w:val="00B46EEE"/>
    <w:rsid w:val="00B5031E"/>
    <w:rsid w:val="00B56148"/>
    <w:rsid w:val="00B56D01"/>
    <w:rsid w:val="00B60310"/>
    <w:rsid w:val="00B635BA"/>
    <w:rsid w:val="00B65AD9"/>
    <w:rsid w:val="00B70CF0"/>
    <w:rsid w:val="00B71D87"/>
    <w:rsid w:val="00B73CBE"/>
    <w:rsid w:val="00B8235B"/>
    <w:rsid w:val="00B90899"/>
    <w:rsid w:val="00B91C9C"/>
    <w:rsid w:val="00BA13DE"/>
    <w:rsid w:val="00BA2CDD"/>
    <w:rsid w:val="00BA36E0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C64FD"/>
    <w:rsid w:val="00BD5722"/>
    <w:rsid w:val="00BE1920"/>
    <w:rsid w:val="00BE1AEA"/>
    <w:rsid w:val="00BE2EAD"/>
    <w:rsid w:val="00BE2F08"/>
    <w:rsid w:val="00BF55A7"/>
    <w:rsid w:val="00BF5712"/>
    <w:rsid w:val="00BF669F"/>
    <w:rsid w:val="00BF69A8"/>
    <w:rsid w:val="00BF7911"/>
    <w:rsid w:val="00C04760"/>
    <w:rsid w:val="00C11274"/>
    <w:rsid w:val="00C11CB5"/>
    <w:rsid w:val="00C13D11"/>
    <w:rsid w:val="00C1481A"/>
    <w:rsid w:val="00C15064"/>
    <w:rsid w:val="00C221D9"/>
    <w:rsid w:val="00C23CFA"/>
    <w:rsid w:val="00C25F7A"/>
    <w:rsid w:val="00C327E0"/>
    <w:rsid w:val="00C33D25"/>
    <w:rsid w:val="00C35273"/>
    <w:rsid w:val="00C36139"/>
    <w:rsid w:val="00C36CCF"/>
    <w:rsid w:val="00C37CB1"/>
    <w:rsid w:val="00C42FB2"/>
    <w:rsid w:val="00C434E9"/>
    <w:rsid w:val="00C47E38"/>
    <w:rsid w:val="00C55A47"/>
    <w:rsid w:val="00C56020"/>
    <w:rsid w:val="00C56B4F"/>
    <w:rsid w:val="00C60155"/>
    <w:rsid w:val="00C60F14"/>
    <w:rsid w:val="00C622A7"/>
    <w:rsid w:val="00C6391C"/>
    <w:rsid w:val="00C639EB"/>
    <w:rsid w:val="00C65E67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B38A6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711"/>
    <w:rsid w:val="00D03E9B"/>
    <w:rsid w:val="00D04C10"/>
    <w:rsid w:val="00D11B56"/>
    <w:rsid w:val="00D12FB6"/>
    <w:rsid w:val="00D13605"/>
    <w:rsid w:val="00D236FF"/>
    <w:rsid w:val="00D24DB8"/>
    <w:rsid w:val="00D25E65"/>
    <w:rsid w:val="00D27E6E"/>
    <w:rsid w:val="00D31566"/>
    <w:rsid w:val="00D3392D"/>
    <w:rsid w:val="00D34792"/>
    <w:rsid w:val="00D35EC8"/>
    <w:rsid w:val="00D373A0"/>
    <w:rsid w:val="00D40629"/>
    <w:rsid w:val="00D4095D"/>
    <w:rsid w:val="00D43AAD"/>
    <w:rsid w:val="00D45880"/>
    <w:rsid w:val="00D45FE1"/>
    <w:rsid w:val="00D54A47"/>
    <w:rsid w:val="00D63238"/>
    <w:rsid w:val="00D6339D"/>
    <w:rsid w:val="00D63CA4"/>
    <w:rsid w:val="00D63F50"/>
    <w:rsid w:val="00D64480"/>
    <w:rsid w:val="00D646C4"/>
    <w:rsid w:val="00D666B3"/>
    <w:rsid w:val="00D673CC"/>
    <w:rsid w:val="00D677ED"/>
    <w:rsid w:val="00D7229E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290E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C75"/>
    <w:rsid w:val="00E00DEC"/>
    <w:rsid w:val="00E01984"/>
    <w:rsid w:val="00E01ED9"/>
    <w:rsid w:val="00E030D3"/>
    <w:rsid w:val="00E03503"/>
    <w:rsid w:val="00E0406E"/>
    <w:rsid w:val="00E04D4F"/>
    <w:rsid w:val="00E05EC4"/>
    <w:rsid w:val="00E17DB2"/>
    <w:rsid w:val="00E2512C"/>
    <w:rsid w:val="00E25959"/>
    <w:rsid w:val="00E26306"/>
    <w:rsid w:val="00E303F2"/>
    <w:rsid w:val="00E31CFB"/>
    <w:rsid w:val="00E32599"/>
    <w:rsid w:val="00E34ECA"/>
    <w:rsid w:val="00E460E8"/>
    <w:rsid w:val="00E46A48"/>
    <w:rsid w:val="00E5229A"/>
    <w:rsid w:val="00E531D5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49D1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476F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1984"/>
    <w:rsid w:val="00F152DC"/>
    <w:rsid w:val="00F201E6"/>
    <w:rsid w:val="00F30A16"/>
    <w:rsid w:val="00F31E36"/>
    <w:rsid w:val="00F31FBC"/>
    <w:rsid w:val="00F3300E"/>
    <w:rsid w:val="00F418CF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029B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  <w:rsid w:val="00FF5DA8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83430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445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ZDMIKP ZDMIKP</cp:lastModifiedBy>
  <cp:revision>37</cp:revision>
  <cp:lastPrinted>2018-07-06T10:29:00Z</cp:lastPrinted>
  <dcterms:created xsi:type="dcterms:W3CDTF">2021-06-28T12:14:00Z</dcterms:created>
  <dcterms:modified xsi:type="dcterms:W3CDTF">2025-10-16T07:43:00Z</dcterms:modified>
</cp:coreProperties>
</file>